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7CFB1" w14:textId="514F11C7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</w:t>
      </w:r>
      <w:proofErr w:type="gramStart"/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nr  </w:t>
      </w:r>
      <w:r w:rsidR="00532F9F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proofErr w:type="gramEnd"/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35DF865D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</w:t>
      </w:r>
      <w:r w:rsidR="00E26B5B">
        <w:rPr>
          <w:rFonts w:ascii="Tahoma" w:eastAsia="Lucida Sans Unicode" w:hAnsi="Tahoma" w:cs="Tahoma"/>
          <w:kern w:val="3"/>
          <w:lang w:eastAsia="zh-CN"/>
        </w:rPr>
        <w:t xml:space="preserve">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F1D4C" w:rsidRPr="00DF1D4C">
        <w:rPr>
          <w:rFonts w:ascii="Tahoma" w:eastAsia="Lucida Sans Unicode" w:hAnsi="Tahoma" w:cs="Tahoma"/>
          <w:b/>
          <w:bCs/>
          <w:kern w:val="3"/>
          <w:lang w:eastAsia="zh-CN"/>
        </w:rPr>
        <w:t xml:space="preserve">Remonty dróg gminnych publicznych i wewnętrznych </w:t>
      </w:r>
      <w:r w:rsidR="00DF1D4C"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bookmarkStart w:id="0" w:name="_GoBack"/>
      <w:bookmarkEnd w:id="0"/>
      <w:r w:rsidR="00DF1D4C" w:rsidRPr="00DF1D4C">
        <w:rPr>
          <w:rFonts w:ascii="Tahoma" w:eastAsia="Lucida Sans Unicode" w:hAnsi="Tahoma" w:cs="Tahoma"/>
          <w:b/>
          <w:bCs/>
          <w:kern w:val="3"/>
          <w:lang w:eastAsia="zh-CN"/>
        </w:rPr>
        <w:t>w Gminie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3D9A5B66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5A274C1D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</w:t>
            </w:r>
            <w:proofErr w:type="gramStart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stwierdzić</w:t>
            </w:r>
            <w:proofErr w:type="gramEnd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czy Wykonawca spełnia warunek udziału w postępowaniu określony w pkt 3.4 rozdziału III </w:t>
            </w:r>
            <w:proofErr w:type="spellStart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7E380702" w14:textId="77777777" w:rsidR="008942B4" w:rsidRPr="00FC309C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robót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671D8C1" w14:textId="77777777" w:rsidR="008942B4" w:rsidRPr="00FC309C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robót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89535DD" w14:textId="77777777" w:rsidR="008942B4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 xml:space="preserve">Wykonawca </w:t>
      </w:r>
      <w:proofErr w:type="gramStart"/>
      <w:r>
        <w:rPr>
          <w:rFonts w:cs="Tahoma"/>
          <w:sz w:val="16"/>
          <w:szCs w:val="16"/>
        </w:rPr>
        <w:t>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Wykonawca</w:t>
      </w:r>
      <w:proofErr w:type="gramEnd"/>
      <w:r w:rsidRPr="00FC309C">
        <w:rPr>
          <w:rFonts w:cs="Tahoma"/>
          <w:sz w:val="16"/>
          <w:szCs w:val="16"/>
        </w:rPr>
        <w:t xml:space="preserve"> wspólnie ubiegający się o udzielenie zamówienia. </w:t>
      </w:r>
    </w:p>
    <w:p w14:paraId="2F401948" w14:textId="77777777" w:rsidR="008942B4" w:rsidRPr="00967533" w:rsidRDefault="008942B4" w:rsidP="008942B4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4916A943" w14:textId="77777777" w:rsidR="008942B4" w:rsidRDefault="008942B4" w:rsidP="008942B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05683B79" w14:textId="77777777" w:rsidR="008942B4" w:rsidRPr="00AD7864" w:rsidRDefault="008942B4" w:rsidP="008942B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0ABE330E" w14:textId="77777777" w:rsidR="008942B4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W przypadku gdy dokument został wystawiony przez upoważniony podmiot inny niż wykonawca, wykonawca wspólnie ubiegający się o udzielenie zamówienia, podmiot udostępniający zasoby lub podwykonawca jako dokument elektroniczny, przekazuje się ten dokument.</w:t>
      </w:r>
    </w:p>
    <w:p w14:paraId="3DB94600" w14:textId="77777777" w:rsidR="008942B4" w:rsidRPr="00766DFD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>
        <w:rPr>
          <w:rFonts w:cs="Tahoma"/>
          <w:sz w:val="16"/>
          <w:szCs w:val="16"/>
        </w:rPr>
        <w:t xml:space="preserve">dokument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 xml:space="preserve">wystawiony przez upoważniony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</w:t>
      </w:r>
      <w:proofErr w:type="gramStart"/>
      <w:r w:rsidRPr="00766DFD">
        <w:rPr>
          <w:rFonts w:cs="Tahoma"/>
          <w:sz w:val="16"/>
          <w:szCs w:val="16"/>
        </w:rPr>
        <w:t>odwzorowania  z</w:t>
      </w:r>
      <w:proofErr w:type="gramEnd"/>
      <w:r w:rsidRPr="00766DFD">
        <w:rPr>
          <w:rFonts w:cs="Tahoma"/>
          <w:sz w:val="16"/>
          <w:szCs w:val="16"/>
        </w:rPr>
        <w:t xml:space="preserve"> dokumentem w postaci papierowej. </w:t>
      </w:r>
    </w:p>
    <w:p w14:paraId="07BF4465" w14:textId="77777777" w:rsidR="008942B4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podwykonawca, w zakresie dokumentów,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4FAF9ABA" w14:textId="77777777" w:rsidR="008942B4" w:rsidRDefault="008942B4" w:rsidP="008942B4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6C229F4C" w14:textId="21A62722" w:rsidR="0060224E" w:rsidRDefault="0060224E" w:rsidP="008942B4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8942B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9EC8A" w14:textId="77777777" w:rsidR="00AD361C" w:rsidRDefault="00AD361C" w:rsidP="00DA5839">
      <w:r>
        <w:separator/>
      </w:r>
    </w:p>
  </w:endnote>
  <w:endnote w:type="continuationSeparator" w:id="0">
    <w:p w14:paraId="4A803D11" w14:textId="77777777" w:rsidR="00AD361C" w:rsidRDefault="00AD361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BA5C6" w14:textId="77777777" w:rsidR="00A57D69" w:rsidRPr="008E1C59" w:rsidRDefault="00DF1D4C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6B704" w14:textId="77777777" w:rsidR="00AD361C" w:rsidRDefault="00AD361C" w:rsidP="00DA5839">
      <w:r>
        <w:separator/>
      </w:r>
    </w:p>
  </w:footnote>
  <w:footnote w:type="continuationSeparator" w:id="0">
    <w:p w14:paraId="78CE8E3A" w14:textId="77777777" w:rsidR="00AD361C" w:rsidRDefault="00AD361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4267C" w14:textId="77777777" w:rsidR="008942B4" w:rsidRDefault="008942B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5A4FD380" w14:textId="77777777" w:rsidR="008942B4" w:rsidRDefault="008942B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302CED00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F1D4C">
      <w:rPr>
        <w:rFonts w:ascii="Tahoma" w:hAnsi="Tahoma" w:cs="Tahoma"/>
      </w:rPr>
      <w:t>9</w:t>
    </w:r>
    <w:r w:rsidRPr="00DF5681">
      <w:rPr>
        <w:rFonts w:ascii="Tahoma" w:hAnsi="Tahoma" w:cs="Tahoma"/>
      </w:rPr>
      <w:t>.202</w:t>
    </w:r>
    <w:bookmarkEnd w:id="1"/>
    <w:r w:rsidR="008942B4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793DA" w14:textId="77777777" w:rsidR="00532F9F" w:rsidRDefault="00532F9F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791B9B3E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32F9F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8"/>
  </w:num>
  <w:num w:numId="3">
    <w:abstractNumId w:val="64"/>
  </w:num>
  <w:num w:numId="4">
    <w:abstractNumId w:val="168"/>
  </w:num>
  <w:num w:numId="5">
    <w:abstractNumId w:val="192"/>
  </w:num>
  <w:num w:numId="6">
    <w:abstractNumId w:val="138"/>
  </w:num>
  <w:num w:numId="7">
    <w:abstractNumId w:val="149"/>
  </w:num>
  <w:num w:numId="8">
    <w:abstractNumId w:val="54"/>
  </w:num>
  <w:num w:numId="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4"/>
  </w:num>
  <w:num w:numId="11">
    <w:abstractNumId w:val="133"/>
  </w:num>
  <w:num w:numId="12">
    <w:abstractNumId w:val="55"/>
  </w:num>
  <w:num w:numId="13">
    <w:abstractNumId w:val="92"/>
  </w:num>
  <w:num w:numId="14">
    <w:abstractNumId w:val="140"/>
  </w:num>
  <w:num w:numId="15">
    <w:abstractNumId w:val="161"/>
  </w:num>
  <w:num w:numId="16">
    <w:abstractNumId w:val="162"/>
  </w:num>
  <w:num w:numId="17">
    <w:abstractNumId w:val="88"/>
  </w:num>
  <w:num w:numId="18">
    <w:abstractNumId w:val="62"/>
  </w:num>
  <w:num w:numId="19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3"/>
  </w:num>
  <w:num w:numId="21">
    <w:abstractNumId w:val="188"/>
  </w:num>
  <w:num w:numId="22">
    <w:abstractNumId w:val="83"/>
  </w:num>
  <w:num w:numId="23">
    <w:abstractNumId w:val="136"/>
  </w:num>
  <w:num w:numId="24">
    <w:abstractNumId w:val="163"/>
  </w:num>
  <w:num w:numId="25">
    <w:abstractNumId w:val="38"/>
  </w:num>
  <w:num w:numId="26">
    <w:abstractNumId w:val="127"/>
  </w:num>
  <w:num w:numId="27">
    <w:abstractNumId w:val="101"/>
  </w:num>
  <w:num w:numId="28">
    <w:abstractNumId w:val="25"/>
  </w:num>
  <w:num w:numId="29">
    <w:abstractNumId w:val="116"/>
  </w:num>
  <w:num w:numId="30">
    <w:abstractNumId w:val="147"/>
  </w:num>
  <w:num w:numId="31">
    <w:abstractNumId w:val="164"/>
  </w:num>
  <w:num w:numId="32">
    <w:abstractNumId w:val="184"/>
  </w:num>
  <w:num w:numId="33">
    <w:abstractNumId w:val="121"/>
  </w:num>
  <w:num w:numId="34">
    <w:abstractNumId w:val="120"/>
  </w:num>
  <w:num w:numId="35">
    <w:abstractNumId w:val="72"/>
  </w:num>
  <w:num w:numId="36">
    <w:abstractNumId w:val="84"/>
  </w:num>
  <w:num w:numId="37">
    <w:abstractNumId w:val="86"/>
  </w:num>
  <w:num w:numId="38">
    <w:abstractNumId w:val="80"/>
  </w:num>
  <w:num w:numId="39">
    <w:abstractNumId w:val="68"/>
  </w:num>
  <w:num w:numId="40">
    <w:abstractNumId w:val="29"/>
  </w:num>
  <w:num w:numId="41">
    <w:abstractNumId w:val="152"/>
  </w:num>
  <w:num w:numId="42">
    <w:abstractNumId w:val="81"/>
  </w:num>
  <w:num w:numId="43">
    <w:abstractNumId w:val="108"/>
  </w:num>
  <w:num w:numId="44">
    <w:abstractNumId w:val="118"/>
  </w:num>
  <w:num w:numId="45">
    <w:abstractNumId w:val="144"/>
  </w:num>
  <w:num w:numId="46">
    <w:abstractNumId w:val="27"/>
  </w:num>
  <w:num w:numId="47">
    <w:abstractNumId w:val="50"/>
  </w:num>
  <w:num w:numId="48">
    <w:abstractNumId w:val="97"/>
  </w:num>
  <w:num w:numId="49">
    <w:abstractNumId w:val="41"/>
  </w:num>
  <w:num w:numId="50">
    <w:abstractNumId w:val="36"/>
  </w:num>
  <w:num w:numId="51">
    <w:abstractNumId w:val="125"/>
  </w:num>
  <w:num w:numId="52">
    <w:abstractNumId w:val="47"/>
  </w:num>
  <w:num w:numId="53">
    <w:abstractNumId w:val="146"/>
  </w:num>
  <w:num w:numId="54">
    <w:abstractNumId w:val="105"/>
  </w:num>
  <w:num w:numId="55">
    <w:abstractNumId w:val="60"/>
  </w:num>
  <w:num w:numId="56">
    <w:abstractNumId w:val="117"/>
  </w:num>
  <w:num w:numId="57">
    <w:abstractNumId w:val="166"/>
  </w:num>
  <w:num w:numId="58">
    <w:abstractNumId w:val="26"/>
  </w:num>
  <w:num w:numId="59">
    <w:abstractNumId w:val="154"/>
  </w:num>
  <w:num w:numId="60">
    <w:abstractNumId w:val="182"/>
  </w:num>
  <w:num w:numId="6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8"/>
  </w:num>
  <w:num w:numId="64">
    <w:abstractNumId w:val="129"/>
  </w:num>
  <w:num w:numId="65">
    <w:abstractNumId w:val="34"/>
  </w:num>
  <w:num w:numId="66">
    <w:abstractNumId w:val="110"/>
  </w:num>
  <w:num w:numId="67">
    <w:abstractNumId w:val="52"/>
  </w:num>
  <w:num w:numId="68">
    <w:abstractNumId w:val="176"/>
  </w:num>
  <w:num w:numId="69">
    <w:abstractNumId w:val="85"/>
  </w:num>
  <w:num w:numId="70">
    <w:abstractNumId w:val="158"/>
  </w:num>
  <w:num w:numId="71">
    <w:abstractNumId w:val="35"/>
  </w:num>
  <w:num w:numId="72">
    <w:abstractNumId w:val="137"/>
  </w:num>
  <w:num w:numId="73">
    <w:abstractNumId w:val="131"/>
  </w:num>
  <w:num w:numId="74">
    <w:abstractNumId w:val="111"/>
  </w:num>
  <w:num w:numId="75">
    <w:abstractNumId w:val="191"/>
  </w:num>
  <w:num w:numId="76">
    <w:abstractNumId w:val="48"/>
  </w:num>
  <w:num w:numId="77">
    <w:abstractNumId w:val="100"/>
  </w:num>
  <w:num w:numId="78">
    <w:abstractNumId w:val="160"/>
  </w:num>
  <w:num w:numId="79">
    <w:abstractNumId w:val="172"/>
  </w:num>
  <w:num w:numId="80">
    <w:abstractNumId w:val="46"/>
  </w:num>
  <w:num w:numId="81">
    <w:abstractNumId w:val="139"/>
  </w:num>
  <w:num w:numId="82">
    <w:abstractNumId w:val="93"/>
  </w:num>
  <w:num w:numId="83">
    <w:abstractNumId w:val="30"/>
  </w:num>
  <w:num w:numId="84">
    <w:abstractNumId w:val="56"/>
  </w:num>
  <w:num w:numId="85">
    <w:abstractNumId w:val="185"/>
  </w:num>
  <w:num w:numId="86">
    <w:abstractNumId w:val="70"/>
  </w:num>
  <w:num w:numId="87">
    <w:abstractNumId w:val="51"/>
  </w:num>
  <w:num w:numId="88">
    <w:abstractNumId w:val="40"/>
  </w:num>
  <w:num w:numId="89">
    <w:abstractNumId w:val="193"/>
  </w:num>
  <w:num w:numId="90">
    <w:abstractNumId w:val="75"/>
  </w:num>
  <w:num w:numId="91">
    <w:abstractNumId w:val="157"/>
  </w:num>
  <w:num w:numId="92">
    <w:abstractNumId w:val="103"/>
  </w:num>
  <w:num w:numId="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0"/>
    <w:lvlOverride w:ilvl="0">
      <w:startOverride w:val="1"/>
    </w:lvlOverride>
  </w:num>
  <w:num w:numId="95">
    <w:abstractNumId w:val="87"/>
  </w:num>
  <w:num w:numId="96">
    <w:abstractNumId w:val="98"/>
  </w:num>
  <w:num w:numId="97">
    <w:abstractNumId w:val="57"/>
  </w:num>
  <w:num w:numId="98">
    <w:abstractNumId w:val="5"/>
  </w:num>
  <w:num w:numId="99">
    <w:abstractNumId w:val="186"/>
  </w:num>
  <w:num w:numId="100">
    <w:abstractNumId w:val="134"/>
  </w:num>
  <w:num w:numId="101">
    <w:abstractNumId w:val="197"/>
  </w:num>
  <w:num w:numId="102">
    <w:abstractNumId w:val="132"/>
  </w:num>
  <w:num w:numId="103">
    <w:abstractNumId w:val="73"/>
  </w:num>
  <w:num w:numId="104">
    <w:abstractNumId w:val="90"/>
  </w:num>
  <w:num w:numId="105">
    <w:abstractNumId w:val="159"/>
  </w:num>
  <w:num w:numId="106">
    <w:abstractNumId w:val="119"/>
  </w:num>
  <w:num w:numId="10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3"/>
  </w:num>
  <w:num w:numId="109">
    <w:abstractNumId w:val="32"/>
  </w:num>
  <w:num w:numId="11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>
    <w:abstractNumId w:val="177"/>
  </w:num>
  <w:num w:numId="112">
    <w:abstractNumId w:val="126"/>
  </w:num>
  <w:num w:numId="113">
    <w:abstractNumId w:val="59"/>
  </w:num>
  <w:num w:numId="114">
    <w:abstractNumId w:val="39"/>
  </w:num>
  <w:num w:numId="115">
    <w:abstractNumId w:val="142"/>
  </w:num>
  <w:num w:numId="116">
    <w:abstractNumId w:val="151"/>
  </w:num>
  <w:num w:numId="117">
    <w:abstractNumId w:val="183"/>
  </w:num>
  <w:num w:numId="118">
    <w:abstractNumId w:val="112"/>
  </w:num>
  <w:num w:numId="119">
    <w:abstractNumId w:val="65"/>
  </w:num>
  <w:num w:numId="120">
    <w:abstractNumId w:val="190"/>
  </w:num>
  <w:num w:numId="121">
    <w:abstractNumId w:val="114"/>
  </w:num>
  <w:num w:numId="122">
    <w:abstractNumId w:val="99"/>
  </w:num>
  <w:num w:numId="123">
    <w:abstractNumId w:val="113"/>
  </w:num>
  <w:num w:numId="124">
    <w:abstractNumId w:val="74"/>
  </w:num>
  <w:num w:numId="125">
    <w:abstractNumId w:val="78"/>
  </w:num>
  <w:num w:numId="126">
    <w:abstractNumId w:val="71"/>
  </w:num>
  <w:num w:numId="127">
    <w:abstractNumId w:val="31"/>
  </w:num>
  <w:num w:numId="128">
    <w:abstractNumId w:val="66"/>
  </w:num>
  <w:num w:numId="12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94"/>
  </w:num>
  <w:num w:numId="131">
    <w:abstractNumId w:val="141"/>
  </w:num>
  <w:num w:numId="132">
    <w:abstractNumId w:val="175"/>
  </w:num>
  <w:num w:numId="133">
    <w:abstractNumId w:val="189"/>
  </w:num>
  <w:num w:numId="134">
    <w:abstractNumId w:val="143"/>
  </w:num>
  <w:num w:numId="135">
    <w:abstractNumId w:val="178"/>
  </w:num>
  <w:num w:numId="136">
    <w:abstractNumId w:val="91"/>
  </w:num>
  <w:num w:numId="137">
    <w:abstractNumId w:val="107"/>
  </w:num>
  <w:num w:numId="138">
    <w:abstractNumId w:val="67"/>
  </w:num>
  <w:num w:numId="139">
    <w:abstractNumId w:val="82"/>
  </w:num>
  <w:num w:numId="140">
    <w:abstractNumId w:val="135"/>
  </w:num>
  <w:num w:numId="141">
    <w:abstractNumId w:val="95"/>
  </w:num>
  <w:num w:numId="142">
    <w:abstractNumId w:val="79"/>
  </w:num>
  <w:num w:numId="143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28"/>
  </w:num>
  <w:num w:numId="145">
    <w:abstractNumId w:val="115"/>
  </w:num>
  <w:num w:numId="146">
    <w:abstractNumId w:val="43"/>
  </w:num>
  <w:num w:numId="147">
    <w:abstractNumId w:val="169"/>
  </w:num>
  <w:num w:numId="148">
    <w:abstractNumId w:val="76"/>
  </w:num>
  <w:num w:numId="149">
    <w:abstractNumId w:val="45"/>
  </w:num>
  <w:num w:numId="150">
    <w:abstractNumId w:val="153"/>
  </w:num>
  <w:num w:numId="151">
    <w:abstractNumId w:val="37"/>
  </w:num>
  <w:num w:numId="152">
    <w:abstractNumId w:val="89"/>
  </w:num>
  <w:num w:numId="153">
    <w:abstractNumId w:val="122"/>
  </w:num>
  <w:num w:numId="154">
    <w:abstractNumId w:val="96"/>
  </w:num>
  <w:num w:numId="155">
    <w:abstractNumId w:val="130"/>
  </w:num>
  <w:num w:numId="156">
    <w:abstractNumId w:val="195"/>
  </w:num>
  <w:num w:numId="157">
    <w:abstractNumId w:val="77"/>
  </w:num>
  <w:num w:numId="158">
    <w:abstractNumId w:val="155"/>
  </w:num>
  <w:num w:numId="159">
    <w:abstractNumId w:val="109"/>
  </w:num>
  <w:num w:numId="160">
    <w:abstractNumId w:val="187"/>
  </w:num>
  <w:num w:numId="161">
    <w:abstractNumId w:val="33"/>
  </w:num>
  <w:num w:numId="162">
    <w:abstractNumId w:val="44"/>
  </w:num>
  <w:num w:numId="163">
    <w:abstractNumId w:val="69"/>
  </w:num>
  <w:num w:numId="164">
    <w:abstractNumId w:val="167"/>
  </w:num>
  <w:num w:numId="165">
    <w:abstractNumId w:val="150"/>
  </w:num>
  <w:num w:numId="166">
    <w:abstractNumId w:val="106"/>
  </w:num>
  <w:num w:numId="167">
    <w:abstractNumId w:val="165"/>
  </w:num>
  <w:num w:numId="168">
    <w:abstractNumId w:val="58"/>
  </w:num>
  <w:num w:numId="169">
    <w:abstractNumId w:val="124"/>
  </w:num>
  <w:num w:numId="170">
    <w:abstractNumId w:val="104"/>
  </w:num>
  <w:num w:numId="171">
    <w:abstractNumId w:val="145"/>
  </w:num>
  <w:num w:numId="172">
    <w:abstractNumId w:val="170"/>
  </w:num>
  <w:num w:numId="173">
    <w:abstractNumId w:val="42"/>
  </w:num>
  <w:num w:numId="174">
    <w:abstractNumId w:val="156"/>
  </w:num>
  <w:num w:numId="175">
    <w:abstractNumId w:val="0"/>
  </w:num>
  <w:num w:numId="176">
    <w:abstractNumId w:val="94"/>
  </w:num>
  <w:num w:numId="177">
    <w:abstractNumId w:val="49"/>
  </w:num>
  <w:num w:numId="1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2F9F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48E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2B4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80F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361C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1D4C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6B5B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80DCC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5A7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73598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FCBA1-9660-41EF-A1D8-71213D1C4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2023-08-18T20:02:00Z</dcterms:modified>
</cp:coreProperties>
</file>